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D13E1" w14:textId="5E88D58F" w:rsidR="00B86DE0" w:rsidRPr="00F12270" w:rsidRDefault="00B86DE0" w:rsidP="00B86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rFonts w:ascii="Bookman Old Style" w:hAnsi="Bookman Old Style"/>
          <w:b/>
          <w:color w:val="FFFFFF"/>
          <w:szCs w:val="16"/>
        </w:rPr>
      </w:pPr>
      <w:r w:rsidRPr="00F12270">
        <w:rPr>
          <w:rFonts w:ascii="Bookman Old Style" w:hAnsi="Bookman Old Style"/>
          <w:b/>
          <w:color w:val="FFFFFF"/>
          <w:szCs w:val="16"/>
        </w:rPr>
        <w:t xml:space="preserve">Příloha </w:t>
      </w:r>
      <w:r w:rsidR="00595815" w:rsidRPr="00F12270">
        <w:rPr>
          <w:rFonts w:ascii="Bookman Old Style" w:hAnsi="Bookman Old Style"/>
          <w:b/>
          <w:color w:val="FFFFFF"/>
          <w:szCs w:val="16"/>
        </w:rPr>
        <w:t xml:space="preserve">č. </w:t>
      </w:r>
      <w:r w:rsidR="00C6017B" w:rsidRPr="00F12270">
        <w:rPr>
          <w:rFonts w:ascii="Bookman Old Style" w:hAnsi="Bookman Old Style"/>
          <w:b/>
          <w:color w:val="FFFFFF"/>
          <w:szCs w:val="16"/>
        </w:rPr>
        <w:t>6</w:t>
      </w:r>
      <w:r w:rsidR="00F12270" w:rsidRPr="00F12270">
        <w:rPr>
          <w:rFonts w:ascii="Bookman Old Style" w:hAnsi="Bookman Old Style"/>
          <w:b/>
          <w:color w:val="FFFFFF"/>
          <w:szCs w:val="16"/>
        </w:rPr>
        <w:t xml:space="preserve"> Výzvy</w:t>
      </w:r>
    </w:p>
    <w:p w14:paraId="34907AD4" w14:textId="3D6BAE1A" w:rsidR="00F877AD" w:rsidRPr="00F12270" w:rsidRDefault="00F12270" w:rsidP="009050DD">
      <w:pPr>
        <w:pStyle w:val="Nadpis3"/>
        <w:numPr>
          <w:ilvl w:val="0"/>
          <w:numId w:val="0"/>
        </w:numPr>
        <w:tabs>
          <w:tab w:val="left" w:pos="284"/>
        </w:tabs>
        <w:jc w:val="center"/>
        <w:rPr>
          <w:rFonts w:ascii="Bookman Old Style" w:hAnsi="Bookman Old Style"/>
          <w:sz w:val="24"/>
          <w:szCs w:val="24"/>
        </w:rPr>
      </w:pPr>
      <w:r w:rsidRPr="00F12270">
        <w:rPr>
          <w:rFonts w:ascii="Bookman Old Style" w:hAnsi="Bookman Old Style"/>
          <w:sz w:val="24"/>
          <w:szCs w:val="24"/>
        </w:rPr>
        <w:t>Seznam poddodavatelů</w:t>
      </w:r>
    </w:p>
    <w:p w14:paraId="25C4D38F" w14:textId="77777777" w:rsidR="00F877AD" w:rsidRPr="00F12270" w:rsidRDefault="00C6017B" w:rsidP="00F877AD">
      <w:pPr>
        <w:tabs>
          <w:tab w:val="left" w:pos="0"/>
        </w:tabs>
        <w:jc w:val="center"/>
        <w:rPr>
          <w:rFonts w:ascii="Bookman Old Style" w:hAnsi="Bookman Old Style"/>
        </w:rPr>
      </w:pPr>
      <w:r w:rsidRPr="00F12270">
        <w:rPr>
          <w:rFonts w:ascii="Bookman Old Style" w:hAnsi="Bookman Old Style"/>
        </w:rPr>
        <w:t>pro</w:t>
      </w:r>
      <w:r w:rsidR="00F877AD" w:rsidRPr="00F12270">
        <w:rPr>
          <w:rFonts w:ascii="Bookman Old Style" w:hAnsi="Bookman Old Style"/>
        </w:rPr>
        <w:t xml:space="preserve"> veřejnou zakázku</w:t>
      </w:r>
      <w:r w:rsidR="009050DD" w:rsidRPr="00F12270">
        <w:rPr>
          <w:rFonts w:ascii="Bookman Old Style" w:hAnsi="Bookman Old Style"/>
        </w:rPr>
        <w:t xml:space="preserve"> </w:t>
      </w:r>
      <w:r w:rsidR="00F877AD" w:rsidRPr="00F12270">
        <w:rPr>
          <w:rFonts w:ascii="Bookman Old Style" w:hAnsi="Bookman Old Style"/>
        </w:rPr>
        <w:t xml:space="preserve">na </w:t>
      </w:r>
      <w:r w:rsidR="00595815" w:rsidRPr="00F12270">
        <w:rPr>
          <w:rFonts w:ascii="Bookman Old Style" w:hAnsi="Bookman Old Style"/>
        </w:rPr>
        <w:t>stavební práce</w:t>
      </w:r>
      <w:r w:rsidR="009050DD" w:rsidRPr="00F12270">
        <w:rPr>
          <w:rFonts w:ascii="Bookman Old Style" w:hAnsi="Bookman Old Style"/>
        </w:rPr>
        <w:t xml:space="preserve"> s názvem</w:t>
      </w:r>
    </w:p>
    <w:p w14:paraId="0AF4E5CD" w14:textId="6C0E7B09" w:rsidR="00F877AD" w:rsidRPr="00F12270" w:rsidRDefault="039EB69F" w:rsidP="039EB69F">
      <w:pPr>
        <w:jc w:val="center"/>
        <w:rPr>
          <w:rFonts w:ascii="Bookman Old Style" w:hAnsi="Bookman Old Style"/>
        </w:rPr>
      </w:pPr>
      <w:r w:rsidRPr="00F12270">
        <w:rPr>
          <w:rFonts w:ascii="Bookman Old Style" w:hAnsi="Bookman Old Style"/>
          <w:b/>
          <w:bCs/>
        </w:rPr>
        <w:t>„</w:t>
      </w:r>
      <w:r w:rsidR="00F12270" w:rsidRPr="00F12270">
        <w:rPr>
          <w:rFonts w:ascii="Bookman Old Style" w:hAnsi="Bookman Old Style"/>
          <w:b/>
          <w:bCs/>
          <w:color w:val="000000" w:themeColor="text1"/>
          <w:lang w:eastAsia="cs-CZ"/>
        </w:rPr>
        <w:t>Stavební úpravy a obnova objektu č.p. 9 v k.ú. Radenov</w:t>
      </w:r>
      <w:r w:rsidRPr="00F12270">
        <w:rPr>
          <w:rFonts w:ascii="Bookman Old Style" w:hAnsi="Bookman Old Style"/>
          <w:b/>
          <w:bCs/>
          <w:lang w:eastAsia="cs-CZ"/>
        </w:rPr>
        <w:t xml:space="preserve">“ </w:t>
      </w:r>
      <w:r w:rsidRPr="00F12270">
        <w:rPr>
          <w:rFonts w:ascii="Bookman Old Style" w:hAnsi="Bookman Old Style"/>
        </w:rPr>
        <w:t xml:space="preserve">zadávanou v souladu s § </w:t>
      </w:r>
      <w:r w:rsidR="00982319">
        <w:rPr>
          <w:rFonts w:ascii="Bookman Old Style" w:hAnsi="Bookman Old Style"/>
        </w:rPr>
        <w:t xml:space="preserve">53 </w:t>
      </w:r>
      <w:r w:rsidRPr="00F12270">
        <w:rPr>
          <w:rFonts w:ascii="Bookman Old Style" w:hAnsi="Bookman Old Style"/>
        </w:rPr>
        <w:t>zákona č. 134/2016 Sb., o zadávání veřejných zakázek, v platném znění</w:t>
      </w:r>
      <w:r w:rsidR="00982319">
        <w:rPr>
          <w:rFonts w:ascii="Bookman Old Style" w:hAnsi="Bookman Old Style"/>
        </w:rPr>
        <w:t>.</w:t>
      </w:r>
    </w:p>
    <w:p w14:paraId="70209C92" w14:textId="77777777" w:rsidR="00C03D2B" w:rsidRPr="00F12270" w:rsidRDefault="00C03D2B">
      <w:pPr>
        <w:tabs>
          <w:tab w:val="left" w:pos="0"/>
        </w:tabs>
        <w:jc w:val="center"/>
        <w:rPr>
          <w:rFonts w:ascii="Bookman Old Style" w:hAnsi="Bookman Old Sty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92"/>
      </w:tblGrid>
      <w:tr w:rsidR="00F877AD" w:rsidRPr="00F12270" w14:paraId="243C1D4A" w14:textId="77777777" w:rsidTr="00016540">
        <w:trPr>
          <w:trHeight w:val="593"/>
        </w:trPr>
        <w:tc>
          <w:tcPr>
            <w:tcW w:w="9072" w:type="dxa"/>
            <w:gridSpan w:val="2"/>
            <w:shd w:val="clear" w:color="auto" w:fill="FFFFFF"/>
          </w:tcPr>
          <w:p w14:paraId="2E238899" w14:textId="77777777" w:rsidR="00F877AD" w:rsidRPr="00F12270" w:rsidRDefault="00C6017B" w:rsidP="004D4643">
            <w:pPr>
              <w:snapToGrid w:val="0"/>
              <w:spacing w:before="120"/>
              <w:rPr>
                <w:rFonts w:ascii="Bookman Old Style" w:hAnsi="Bookman Old Style"/>
                <w:b/>
              </w:rPr>
            </w:pPr>
            <w:r w:rsidRPr="00F12270">
              <w:rPr>
                <w:rFonts w:ascii="Bookman Old Style" w:hAnsi="Bookman Old Style"/>
                <w:b/>
              </w:rPr>
              <w:t xml:space="preserve">Identifikační údaje </w:t>
            </w:r>
            <w:r w:rsidR="00EC5DE2" w:rsidRPr="00F12270">
              <w:rPr>
                <w:rFonts w:ascii="Bookman Old Style" w:hAnsi="Bookman Old Style"/>
                <w:b/>
              </w:rPr>
              <w:t>účastník</w:t>
            </w:r>
            <w:r w:rsidRPr="00F12270">
              <w:rPr>
                <w:rFonts w:ascii="Bookman Old Style" w:hAnsi="Bookman Old Style"/>
                <w:b/>
              </w:rPr>
              <w:t>a</w:t>
            </w:r>
            <w:r w:rsidR="00EC5DE2" w:rsidRPr="00F12270">
              <w:rPr>
                <w:rFonts w:ascii="Bookman Old Style" w:hAnsi="Bookman Old Style"/>
                <w:b/>
              </w:rPr>
              <w:t xml:space="preserve"> </w:t>
            </w:r>
            <w:r w:rsidR="009269E2" w:rsidRPr="00F12270">
              <w:rPr>
                <w:rFonts w:ascii="Bookman Old Style" w:hAnsi="Bookman Old Style"/>
                <w:b/>
              </w:rPr>
              <w:t>výběrového</w:t>
            </w:r>
            <w:r w:rsidR="00EC5DE2" w:rsidRPr="00F12270">
              <w:rPr>
                <w:rFonts w:ascii="Bookman Old Style" w:hAnsi="Bookman Old Style"/>
                <w:b/>
              </w:rPr>
              <w:t xml:space="preserve"> řízení</w:t>
            </w:r>
          </w:p>
        </w:tc>
      </w:tr>
      <w:tr w:rsidR="00F877AD" w:rsidRPr="00F12270" w14:paraId="52469858" w14:textId="77777777" w:rsidTr="00016540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13C7334" w14:textId="77777777" w:rsidR="00F877AD" w:rsidRPr="00F12270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Obchodní firma nebo název</w:t>
            </w:r>
          </w:p>
          <w:p w14:paraId="771C6B21" w14:textId="77777777" w:rsidR="00F877AD" w:rsidRPr="00F12270" w:rsidRDefault="00F877AD" w:rsidP="00F877A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(právnická osoba)</w:t>
            </w:r>
          </w:p>
          <w:p w14:paraId="1846B7A5" w14:textId="77777777" w:rsidR="00F877AD" w:rsidRPr="00F12270" w:rsidRDefault="00F877AD" w:rsidP="00F877A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Obchodní firma nebo jméno a příjmení</w:t>
            </w:r>
          </w:p>
          <w:p w14:paraId="6BFFE2B8" w14:textId="77777777" w:rsidR="00F877AD" w:rsidRPr="00F12270" w:rsidRDefault="00F877AD" w:rsidP="00F877A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(fyzická osoba)</w:t>
            </w:r>
          </w:p>
        </w:tc>
        <w:tc>
          <w:tcPr>
            <w:tcW w:w="4392" w:type="dxa"/>
            <w:vAlign w:val="center"/>
          </w:tcPr>
          <w:p w14:paraId="52A9AC5F" w14:textId="4CA6B49D" w:rsidR="00F877AD" w:rsidRPr="00F12270" w:rsidRDefault="00982319" w:rsidP="00F877AD">
            <w:pPr>
              <w:snapToGrid w:val="0"/>
              <w:rPr>
                <w:rFonts w:ascii="Bookman Old Style" w:hAnsi="Bookman Old Style"/>
                <w:b/>
                <w:color w:val="0000FF"/>
              </w:rPr>
            </w:pPr>
            <w:r w:rsidRPr="00F12270">
              <w:rPr>
                <w:rFonts w:ascii="Bookman Old Style" w:hAnsi="Bookman Old Style"/>
                <w:highlight w:val="yellow"/>
              </w:rPr>
              <w:t xml:space="preserve">[doplní </w:t>
            </w:r>
            <w:r>
              <w:rPr>
                <w:rFonts w:ascii="Bookman Old Style" w:hAnsi="Bookman Old Style"/>
                <w:highlight w:val="yellow"/>
              </w:rPr>
              <w:t>účastník</w:t>
            </w:r>
            <w:r w:rsidRPr="00F12270">
              <w:rPr>
                <w:rFonts w:ascii="Bookman Old Style" w:hAnsi="Bookman Old Style"/>
                <w:highlight w:val="yellow"/>
              </w:rPr>
              <w:t>]</w:t>
            </w:r>
          </w:p>
        </w:tc>
      </w:tr>
      <w:tr w:rsidR="00F877AD" w:rsidRPr="00F12270" w14:paraId="3474195B" w14:textId="77777777" w:rsidTr="00016540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94F4E05" w14:textId="77777777" w:rsidR="00F877AD" w:rsidRPr="00F12270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Sídlo</w:t>
            </w:r>
          </w:p>
          <w:p w14:paraId="7270FECA" w14:textId="77777777" w:rsidR="00F877AD" w:rsidRPr="00F12270" w:rsidRDefault="00F877AD" w:rsidP="00F877A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(právnická osoba)</w:t>
            </w:r>
          </w:p>
          <w:p w14:paraId="73EB77A7" w14:textId="602A72FB" w:rsidR="00F877AD" w:rsidRPr="00F12270" w:rsidRDefault="00F877AD" w:rsidP="00F877A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 xml:space="preserve">Místo </w:t>
            </w:r>
            <w:r w:rsidR="00F12270" w:rsidRPr="00F12270">
              <w:rPr>
                <w:rFonts w:ascii="Bookman Old Style" w:hAnsi="Bookman Old Style"/>
              </w:rPr>
              <w:t>podnikání,</w:t>
            </w:r>
            <w:r w:rsidRPr="00F12270">
              <w:rPr>
                <w:rFonts w:ascii="Bookman Old Style" w:hAnsi="Bookman Old Style"/>
              </w:rPr>
              <w:t xml:space="preserve"> popř. místo trvalého pobytu</w:t>
            </w:r>
          </w:p>
          <w:p w14:paraId="2B5A2DA4" w14:textId="77777777" w:rsidR="00F877AD" w:rsidRPr="00F12270" w:rsidRDefault="00F877AD" w:rsidP="00F877A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(fyzická osoba)</w:t>
            </w:r>
          </w:p>
        </w:tc>
        <w:tc>
          <w:tcPr>
            <w:tcW w:w="4392" w:type="dxa"/>
            <w:vAlign w:val="center"/>
          </w:tcPr>
          <w:p w14:paraId="3D95BCAD" w14:textId="1B2706B3" w:rsidR="00F877AD" w:rsidRPr="00F12270" w:rsidRDefault="00982319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  <w:r w:rsidRPr="00F12270">
              <w:rPr>
                <w:rFonts w:ascii="Bookman Old Style" w:hAnsi="Bookman Old Style"/>
                <w:highlight w:val="yellow"/>
              </w:rPr>
              <w:t xml:space="preserve">[doplní </w:t>
            </w:r>
            <w:r>
              <w:rPr>
                <w:rFonts w:ascii="Bookman Old Style" w:hAnsi="Bookman Old Style"/>
                <w:highlight w:val="yellow"/>
              </w:rPr>
              <w:t>účastník</w:t>
            </w:r>
            <w:r w:rsidRPr="00F12270">
              <w:rPr>
                <w:rFonts w:ascii="Bookman Old Style" w:hAnsi="Bookman Old Style"/>
                <w:highlight w:val="yellow"/>
              </w:rPr>
              <w:t>]</w:t>
            </w:r>
          </w:p>
        </w:tc>
      </w:tr>
      <w:tr w:rsidR="00F877AD" w:rsidRPr="00F12270" w14:paraId="57A2FB15" w14:textId="77777777" w:rsidTr="00016540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64FD9019" w14:textId="77777777" w:rsidR="00F877AD" w:rsidRPr="00F12270" w:rsidRDefault="00F877AD" w:rsidP="00F877AD">
            <w:pPr>
              <w:snapToGrid w:val="0"/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IČ</w:t>
            </w:r>
            <w:r w:rsidR="009050DD" w:rsidRPr="00F12270">
              <w:rPr>
                <w:rFonts w:ascii="Bookman Old Style" w:hAnsi="Bookman Old Style"/>
              </w:rPr>
              <w:t>O</w:t>
            </w:r>
          </w:p>
        </w:tc>
        <w:tc>
          <w:tcPr>
            <w:tcW w:w="4392" w:type="dxa"/>
            <w:vAlign w:val="center"/>
          </w:tcPr>
          <w:p w14:paraId="6E8DF954" w14:textId="08A77458" w:rsidR="00F877AD" w:rsidRPr="00F12270" w:rsidRDefault="00982319" w:rsidP="00F877AD">
            <w:pPr>
              <w:snapToGrid w:val="0"/>
              <w:rPr>
                <w:rFonts w:ascii="Bookman Old Style" w:hAnsi="Bookman Old Style"/>
                <w:color w:val="0000FF"/>
              </w:rPr>
            </w:pPr>
            <w:r w:rsidRPr="00F12270">
              <w:rPr>
                <w:rFonts w:ascii="Bookman Old Style" w:hAnsi="Bookman Old Style"/>
                <w:highlight w:val="yellow"/>
              </w:rPr>
              <w:t xml:space="preserve">[doplní </w:t>
            </w:r>
            <w:r>
              <w:rPr>
                <w:rFonts w:ascii="Bookman Old Style" w:hAnsi="Bookman Old Style"/>
                <w:highlight w:val="yellow"/>
              </w:rPr>
              <w:t>účastník</w:t>
            </w:r>
            <w:r w:rsidRPr="00F12270">
              <w:rPr>
                <w:rFonts w:ascii="Bookman Old Style" w:hAnsi="Bookman Old Style"/>
                <w:highlight w:val="yellow"/>
              </w:rPr>
              <w:t>]</w:t>
            </w:r>
          </w:p>
        </w:tc>
      </w:tr>
    </w:tbl>
    <w:p w14:paraId="2287404E" w14:textId="77777777" w:rsidR="00F877AD" w:rsidRDefault="00F877AD">
      <w:pPr>
        <w:rPr>
          <w:rFonts w:ascii="Bookman Old Style" w:hAnsi="Bookman Old Style"/>
        </w:rPr>
      </w:pPr>
    </w:p>
    <w:p w14:paraId="5F82FAA3" w14:textId="77777777" w:rsidR="00F12270" w:rsidRDefault="00F12270">
      <w:pPr>
        <w:rPr>
          <w:rFonts w:ascii="Bookman Old Style" w:hAnsi="Bookman Old Style"/>
        </w:rPr>
      </w:pPr>
    </w:p>
    <w:p w14:paraId="29528823" w14:textId="1972DB74" w:rsidR="00F12270" w:rsidRDefault="00F12270">
      <w:pPr>
        <w:rPr>
          <w:rFonts w:ascii="Bookman Old Style" w:hAnsi="Bookman Old Style"/>
        </w:rPr>
      </w:pPr>
      <w:r>
        <w:rPr>
          <w:rFonts w:ascii="Bookman Old Style" w:hAnsi="Bookman Old Style"/>
        </w:rPr>
        <w:t>Jako účastník veřejné zakázky/dodavatel předpokládám využití poddodavatelů (známých v okamžiku podání nabídky):</w:t>
      </w:r>
    </w:p>
    <w:p w14:paraId="4CB54FD9" w14:textId="77777777" w:rsidR="00F12270" w:rsidRDefault="00F12270">
      <w:pPr>
        <w:rPr>
          <w:rFonts w:ascii="Bookman Old Style" w:hAnsi="Bookman Old Style"/>
        </w:rPr>
      </w:pPr>
    </w:p>
    <w:p w14:paraId="3EA55540" w14:textId="6E2157E0" w:rsidR="00F12270" w:rsidRDefault="00F12270">
      <w:pPr>
        <w:rPr>
          <w:rFonts w:ascii="Bookman Old Style" w:hAnsi="Bookman Old Style"/>
        </w:rPr>
      </w:pPr>
      <w:r w:rsidRPr="00F12270">
        <w:rPr>
          <w:rFonts w:ascii="Bookman Old Style" w:hAnsi="Bookman Old Style"/>
          <w:highlight w:val="yellow"/>
        </w:rPr>
        <w:t>ANO / NE</w:t>
      </w:r>
      <w:r w:rsidR="00982319">
        <w:rPr>
          <w:rFonts w:ascii="Bookman Old Style" w:hAnsi="Bookman Old Style"/>
        </w:rPr>
        <w:t xml:space="preserve"> </w:t>
      </w:r>
      <w:r w:rsidR="00982319" w:rsidRPr="00F12270">
        <w:rPr>
          <w:rFonts w:ascii="Bookman Old Style" w:hAnsi="Bookman Old Style"/>
          <w:highlight w:val="yellow"/>
        </w:rPr>
        <w:t xml:space="preserve">[doplní </w:t>
      </w:r>
      <w:r w:rsidR="00982319">
        <w:rPr>
          <w:rFonts w:ascii="Bookman Old Style" w:hAnsi="Bookman Old Style"/>
          <w:highlight w:val="yellow"/>
        </w:rPr>
        <w:t>účastník</w:t>
      </w:r>
      <w:r w:rsidR="00982319" w:rsidRPr="00F12270">
        <w:rPr>
          <w:rFonts w:ascii="Bookman Old Style" w:hAnsi="Bookman Old Style"/>
          <w:highlight w:val="yellow"/>
        </w:rPr>
        <w:t>]</w:t>
      </w:r>
    </w:p>
    <w:p w14:paraId="08A36649" w14:textId="77777777" w:rsidR="00F12270" w:rsidRDefault="00F12270">
      <w:pPr>
        <w:rPr>
          <w:rFonts w:ascii="Bookman Old Style" w:hAnsi="Bookman Old Style"/>
        </w:rPr>
      </w:pPr>
    </w:p>
    <w:p w14:paraId="7929FA17" w14:textId="19357583" w:rsidR="00F12270" w:rsidRPr="00F12270" w:rsidRDefault="00F12270">
      <w:pPr>
        <w:rPr>
          <w:rFonts w:ascii="Bookman Old Style" w:hAnsi="Bookman Old Style"/>
          <w:i/>
          <w:iCs/>
        </w:rPr>
      </w:pPr>
      <w:r w:rsidRPr="00F12270">
        <w:rPr>
          <w:rFonts w:ascii="Bookman Old Style" w:hAnsi="Bookman Old Style"/>
          <w:i/>
          <w:iCs/>
        </w:rPr>
        <w:t xml:space="preserve">V případě odpovědi ANO </w:t>
      </w:r>
      <w:r w:rsidRPr="00F12270">
        <w:rPr>
          <w:rFonts w:ascii="Bookman Old Style" w:hAnsi="Bookman Old Style"/>
          <w:i/>
          <w:iCs/>
        </w:rPr>
        <w:t>užije účastník</w:t>
      </w:r>
      <w:r w:rsidRPr="00F12270">
        <w:rPr>
          <w:rFonts w:ascii="Bookman Old Style" w:hAnsi="Bookman Old Style"/>
          <w:i/>
          <w:iCs/>
        </w:rPr>
        <w:t xml:space="preserve"> níže uvedenou tabulku </w:t>
      </w:r>
      <w:r w:rsidRPr="00F12270">
        <w:rPr>
          <w:rFonts w:ascii="Bookman Old Style" w:hAnsi="Bookman Old Style"/>
          <w:i/>
          <w:iCs/>
        </w:rPr>
        <w:t>tolikrát, kolik poddodavatelů hodlá pří plnění veřejné zakázky využít</w:t>
      </w:r>
      <w:r w:rsidRPr="00F12270">
        <w:rPr>
          <w:rFonts w:ascii="Bookman Old Style" w:hAnsi="Bookman Old Style"/>
          <w:i/>
          <w:iCs/>
        </w:rPr>
        <w:t>.</w:t>
      </w:r>
    </w:p>
    <w:p w14:paraId="3985BD7D" w14:textId="77777777" w:rsidR="00F12270" w:rsidRPr="00F12270" w:rsidRDefault="00F12270">
      <w:pPr>
        <w:rPr>
          <w:rFonts w:ascii="Bookman Old Style" w:hAnsi="Bookman Old Sty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92"/>
      </w:tblGrid>
      <w:tr w:rsidR="00C6017B" w:rsidRPr="00F12270" w14:paraId="48451312" w14:textId="77777777" w:rsidTr="006D5D9D">
        <w:trPr>
          <w:trHeight w:val="593"/>
        </w:trPr>
        <w:tc>
          <w:tcPr>
            <w:tcW w:w="9072" w:type="dxa"/>
            <w:gridSpan w:val="2"/>
            <w:shd w:val="clear" w:color="auto" w:fill="FFFFFF"/>
          </w:tcPr>
          <w:p w14:paraId="39BAA47D" w14:textId="77777777" w:rsidR="00C6017B" w:rsidRPr="00F12270" w:rsidRDefault="00C6017B" w:rsidP="006D5D9D">
            <w:pPr>
              <w:snapToGrid w:val="0"/>
              <w:spacing w:before="120"/>
              <w:rPr>
                <w:rFonts w:ascii="Bookman Old Style" w:hAnsi="Bookman Old Style"/>
                <w:b/>
              </w:rPr>
            </w:pPr>
            <w:r w:rsidRPr="00F12270">
              <w:rPr>
                <w:rFonts w:ascii="Bookman Old Style" w:hAnsi="Bookman Old Style"/>
                <w:b/>
              </w:rPr>
              <w:t>Identifikační údaje poddodavatele</w:t>
            </w:r>
          </w:p>
        </w:tc>
      </w:tr>
      <w:tr w:rsidR="00C6017B" w:rsidRPr="00F12270" w14:paraId="0A5CC1A7" w14:textId="77777777" w:rsidTr="006D5D9D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CF97434" w14:textId="77777777" w:rsidR="00C6017B" w:rsidRPr="00F12270" w:rsidRDefault="00C6017B" w:rsidP="006D5D9D">
            <w:pPr>
              <w:snapToGrid w:val="0"/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Obchodní firma nebo název</w:t>
            </w:r>
          </w:p>
          <w:p w14:paraId="28EBC07D" w14:textId="77777777" w:rsidR="00C6017B" w:rsidRPr="00F12270" w:rsidRDefault="00C6017B" w:rsidP="006D5D9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(právnická osoba)</w:t>
            </w:r>
          </w:p>
          <w:p w14:paraId="77444DD4" w14:textId="77777777" w:rsidR="00C6017B" w:rsidRPr="00F12270" w:rsidRDefault="00C6017B" w:rsidP="006D5D9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Obchodní firma nebo jméno a příjmení</w:t>
            </w:r>
          </w:p>
          <w:p w14:paraId="126AB6BA" w14:textId="77777777" w:rsidR="00C6017B" w:rsidRPr="00F12270" w:rsidRDefault="00C6017B" w:rsidP="006D5D9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(fyzická osoba)</w:t>
            </w:r>
          </w:p>
        </w:tc>
        <w:tc>
          <w:tcPr>
            <w:tcW w:w="4392" w:type="dxa"/>
            <w:vAlign w:val="center"/>
          </w:tcPr>
          <w:p w14:paraId="22F0C906" w14:textId="400E88EB" w:rsidR="00C6017B" w:rsidRPr="00F12270" w:rsidRDefault="00982319" w:rsidP="006D5D9D">
            <w:pPr>
              <w:snapToGrid w:val="0"/>
              <w:rPr>
                <w:rFonts w:ascii="Bookman Old Style" w:hAnsi="Bookman Old Style"/>
                <w:b/>
                <w:color w:val="0000FF"/>
              </w:rPr>
            </w:pPr>
            <w:r w:rsidRPr="00F12270">
              <w:rPr>
                <w:rFonts w:ascii="Bookman Old Style" w:hAnsi="Bookman Old Style"/>
                <w:highlight w:val="yellow"/>
              </w:rPr>
              <w:t xml:space="preserve">[doplní </w:t>
            </w:r>
            <w:r>
              <w:rPr>
                <w:rFonts w:ascii="Bookman Old Style" w:hAnsi="Bookman Old Style"/>
                <w:highlight w:val="yellow"/>
              </w:rPr>
              <w:t>účastník</w:t>
            </w:r>
            <w:r w:rsidRPr="00F12270">
              <w:rPr>
                <w:rFonts w:ascii="Bookman Old Style" w:hAnsi="Bookman Old Style"/>
                <w:highlight w:val="yellow"/>
              </w:rPr>
              <w:t>]</w:t>
            </w:r>
          </w:p>
        </w:tc>
      </w:tr>
      <w:tr w:rsidR="00C6017B" w:rsidRPr="00F12270" w14:paraId="43E98EC9" w14:textId="77777777" w:rsidTr="006D5D9D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37DC84F" w14:textId="77777777" w:rsidR="00C6017B" w:rsidRPr="00F12270" w:rsidRDefault="00C6017B" w:rsidP="006D5D9D">
            <w:pPr>
              <w:snapToGrid w:val="0"/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Sídlo</w:t>
            </w:r>
          </w:p>
          <w:p w14:paraId="2B7A51B9" w14:textId="77777777" w:rsidR="00C6017B" w:rsidRPr="00F12270" w:rsidRDefault="00C6017B" w:rsidP="006D5D9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(právnická osoba)</w:t>
            </w:r>
          </w:p>
          <w:p w14:paraId="0E9DE394" w14:textId="77777777" w:rsidR="00C6017B" w:rsidRPr="00F12270" w:rsidRDefault="00C6017B" w:rsidP="006D5D9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Místo podnikání popř. místo trvalého pobytu</w:t>
            </w:r>
          </w:p>
          <w:p w14:paraId="5A304F2C" w14:textId="77777777" w:rsidR="00C6017B" w:rsidRPr="00F12270" w:rsidRDefault="00C6017B" w:rsidP="006D5D9D">
            <w:pPr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(fyzická osoba)</w:t>
            </w:r>
          </w:p>
        </w:tc>
        <w:tc>
          <w:tcPr>
            <w:tcW w:w="4392" w:type="dxa"/>
            <w:vAlign w:val="center"/>
          </w:tcPr>
          <w:p w14:paraId="0A5A43D9" w14:textId="468A3B37" w:rsidR="00C6017B" w:rsidRPr="00F12270" w:rsidRDefault="00982319" w:rsidP="006D5D9D">
            <w:pPr>
              <w:snapToGrid w:val="0"/>
              <w:rPr>
                <w:rFonts w:ascii="Bookman Old Style" w:hAnsi="Bookman Old Style"/>
                <w:color w:val="0000FF"/>
              </w:rPr>
            </w:pPr>
            <w:r w:rsidRPr="00F12270">
              <w:rPr>
                <w:rFonts w:ascii="Bookman Old Style" w:hAnsi="Bookman Old Style"/>
                <w:highlight w:val="yellow"/>
              </w:rPr>
              <w:t xml:space="preserve">[doplní </w:t>
            </w:r>
            <w:r>
              <w:rPr>
                <w:rFonts w:ascii="Bookman Old Style" w:hAnsi="Bookman Old Style"/>
                <w:highlight w:val="yellow"/>
              </w:rPr>
              <w:t>účastník</w:t>
            </w:r>
            <w:r w:rsidRPr="00F12270">
              <w:rPr>
                <w:rFonts w:ascii="Bookman Old Style" w:hAnsi="Bookman Old Style"/>
                <w:highlight w:val="yellow"/>
              </w:rPr>
              <w:t>]</w:t>
            </w:r>
          </w:p>
        </w:tc>
      </w:tr>
      <w:tr w:rsidR="00C6017B" w:rsidRPr="00F12270" w14:paraId="5CB98EDF" w14:textId="77777777" w:rsidTr="006D5D9D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177C46" w14:textId="77777777" w:rsidR="00C6017B" w:rsidRPr="00F12270" w:rsidRDefault="00C6017B" w:rsidP="006D5D9D">
            <w:pPr>
              <w:snapToGrid w:val="0"/>
              <w:rPr>
                <w:rFonts w:ascii="Bookman Old Style" w:hAnsi="Bookman Old Style"/>
              </w:rPr>
            </w:pPr>
            <w:r w:rsidRPr="00F12270">
              <w:rPr>
                <w:rFonts w:ascii="Bookman Old Style" w:hAnsi="Bookman Old Style"/>
              </w:rPr>
              <w:t>IČO</w:t>
            </w:r>
          </w:p>
        </w:tc>
        <w:tc>
          <w:tcPr>
            <w:tcW w:w="4392" w:type="dxa"/>
            <w:vAlign w:val="center"/>
          </w:tcPr>
          <w:p w14:paraId="0A077FAC" w14:textId="62E000C4" w:rsidR="00C6017B" w:rsidRPr="00F12270" w:rsidRDefault="00982319" w:rsidP="006D5D9D">
            <w:pPr>
              <w:snapToGrid w:val="0"/>
              <w:rPr>
                <w:rFonts w:ascii="Bookman Old Style" w:hAnsi="Bookman Old Style"/>
                <w:color w:val="0000FF"/>
              </w:rPr>
            </w:pPr>
            <w:r w:rsidRPr="00F12270">
              <w:rPr>
                <w:rFonts w:ascii="Bookman Old Style" w:hAnsi="Bookman Old Style"/>
                <w:highlight w:val="yellow"/>
              </w:rPr>
              <w:t xml:space="preserve">[doplní </w:t>
            </w:r>
            <w:r>
              <w:rPr>
                <w:rFonts w:ascii="Bookman Old Style" w:hAnsi="Bookman Old Style"/>
                <w:highlight w:val="yellow"/>
              </w:rPr>
              <w:t>účastník</w:t>
            </w:r>
            <w:r w:rsidRPr="00F12270">
              <w:rPr>
                <w:rFonts w:ascii="Bookman Old Style" w:hAnsi="Bookman Old Style"/>
                <w:highlight w:val="yellow"/>
              </w:rPr>
              <w:t>]</w:t>
            </w:r>
          </w:p>
        </w:tc>
      </w:tr>
    </w:tbl>
    <w:p w14:paraId="55AAF35A" w14:textId="77777777" w:rsidR="006D5D9D" w:rsidRPr="00F12270" w:rsidRDefault="006D5D9D" w:rsidP="006D5D9D">
      <w:pPr>
        <w:rPr>
          <w:rFonts w:ascii="Bookman Old Style" w:hAnsi="Bookman Old Style"/>
          <w:vanish/>
        </w:rPr>
      </w:pPr>
    </w:p>
    <w:tbl>
      <w:tblPr>
        <w:tblW w:w="4883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</w:tblGrid>
      <w:tr w:rsidR="00C6017B" w:rsidRPr="00F12270" w14:paraId="23249649" w14:textId="77777777" w:rsidTr="006D5D9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46A495" w14:textId="77777777" w:rsidR="00C6017B" w:rsidRPr="00F12270" w:rsidRDefault="00C6017B" w:rsidP="006D5D9D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Bookman Old Style" w:hAnsi="Bookman Old Style"/>
                <w:highlight w:val="yellow"/>
                <w:lang w:eastAsia="cs-CZ"/>
              </w:rPr>
            </w:pPr>
            <w:r w:rsidRPr="00F12270">
              <w:rPr>
                <w:rFonts w:ascii="Bookman Old Style" w:hAnsi="Bookman Old Style"/>
              </w:rPr>
              <w:t>Plnění, které bude poddodavatel realizovat</w:t>
            </w:r>
          </w:p>
        </w:tc>
      </w:tr>
      <w:tr w:rsidR="00C6017B" w:rsidRPr="00F12270" w14:paraId="7E91CA55" w14:textId="77777777" w:rsidTr="006D5D9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A64429" w14:textId="1CAA6496" w:rsidR="00C6017B" w:rsidRPr="00F12270" w:rsidRDefault="00C6017B" w:rsidP="006D5D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Bookman Old Style" w:hAnsi="Bookman Old Style"/>
                <w:highlight w:val="yellow"/>
              </w:rPr>
            </w:pPr>
            <w:r w:rsidRPr="00F12270">
              <w:rPr>
                <w:rFonts w:ascii="Bookman Old Style" w:hAnsi="Bookman Old Style"/>
                <w:highlight w:val="yellow"/>
              </w:rPr>
              <w:t xml:space="preserve">[doplní </w:t>
            </w:r>
            <w:bookmarkStart w:id="0" w:name="_Hlk147322905"/>
            <w:r w:rsidR="00F12270">
              <w:rPr>
                <w:rFonts w:ascii="Bookman Old Style" w:hAnsi="Bookman Old Style"/>
                <w:highlight w:val="yellow"/>
              </w:rPr>
              <w:t>účastník</w:t>
            </w:r>
            <w:bookmarkEnd w:id="0"/>
            <w:r w:rsidRPr="00F12270">
              <w:rPr>
                <w:rFonts w:ascii="Bookman Old Style" w:hAnsi="Bookman Old Style"/>
                <w:highlight w:val="yellow"/>
              </w:rPr>
              <w:t>]</w:t>
            </w:r>
          </w:p>
        </w:tc>
      </w:tr>
      <w:tr w:rsidR="00C6017B" w:rsidRPr="00F12270" w14:paraId="7E16FA1D" w14:textId="77777777" w:rsidTr="006D5D9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A0C1F3B" w14:textId="77777777" w:rsidR="00C6017B" w:rsidRPr="00F12270" w:rsidRDefault="00C6017B" w:rsidP="006D5D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Bookman Old Style" w:hAnsi="Bookman Old Style"/>
                <w:highlight w:val="yellow"/>
              </w:rPr>
            </w:pPr>
            <w:r w:rsidRPr="00F12270">
              <w:rPr>
                <w:rFonts w:ascii="Bookman Old Style" w:hAnsi="Bookman Old Style"/>
              </w:rPr>
              <w:t>Jedná se o poddodavatele, kterým dodavatel prokazuje splnění části kvalifikačních předpokladů?</w:t>
            </w:r>
          </w:p>
        </w:tc>
      </w:tr>
      <w:tr w:rsidR="00C6017B" w:rsidRPr="00F12270" w14:paraId="7FE0494E" w14:textId="77777777" w:rsidTr="006D5D9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62903" w14:textId="762DBFC3" w:rsidR="00C6017B" w:rsidRPr="00F12270" w:rsidRDefault="00C6017B" w:rsidP="006D5D9D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hAnsi="Bookman Old Style"/>
                <w:b/>
              </w:rPr>
            </w:pPr>
            <w:r w:rsidRPr="00F12270">
              <w:rPr>
                <w:rFonts w:ascii="Bookman Old Style" w:hAnsi="Bookman Old Style"/>
                <w:highlight w:val="yellow"/>
              </w:rPr>
              <w:t xml:space="preserve">[doplní </w:t>
            </w:r>
            <w:r w:rsidR="00F12270">
              <w:rPr>
                <w:rFonts w:ascii="Bookman Old Style" w:hAnsi="Bookman Old Style"/>
                <w:highlight w:val="yellow"/>
              </w:rPr>
              <w:t>účastník</w:t>
            </w:r>
            <w:r w:rsidRPr="00F12270">
              <w:rPr>
                <w:rFonts w:ascii="Bookman Old Style" w:hAnsi="Bookman Old Style"/>
                <w:highlight w:val="yellow"/>
              </w:rPr>
              <w:t>]</w:t>
            </w:r>
          </w:p>
        </w:tc>
      </w:tr>
    </w:tbl>
    <w:p w14:paraId="5A6920C8" w14:textId="77777777" w:rsidR="00C6017B" w:rsidRPr="00F12270" w:rsidRDefault="00C6017B">
      <w:pPr>
        <w:rPr>
          <w:rFonts w:ascii="Bookman Old Style" w:hAnsi="Bookman Old Style"/>
        </w:rPr>
      </w:pPr>
    </w:p>
    <w:p w14:paraId="787B276A" w14:textId="77777777" w:rsidR="00F877AD" w:rsidRPr="00F12270" w:rsidRDefault="00F877AD">
      <w:pPr>
        <w:jc w:val="both"/>
        <w:rPr>
          <w:rFonts w:ascii="Bookman Old Style" w:hAnsi="Bookman Old Style"/>
        </w:rPr>
      </w:pPr>
    </w:p>
    <w:p w14:paraId="27A3FDC1" w14:textId="77777777" w:rsidR="00F877AD" w:rsidRPr="00F12270" w:rsidRDefault="00F877AD">
      <w:pPr>
        <w:jc w:val="both"/>
        <w:rPr>
          <w:rFonts w:ascii="Bookman Old Style" w:hAnsi="Bookman Old Style"/>
        </w:rPr>
      </w:pPr>
      <w:r w:rsidRPr="00F12270">
        <w:rPr>
          <w:rFonts w:ascii="Bookman Old Style" w:hAnsi="Bookman Old Style"/>
        </w:rPr>
        <w:t>V </w:t>
      </w:r>
      <w:r w:rsidR="009050DD" w:rsidRPr="00F12270">
        <w:rPr>
          <w:rFonts w:ascii="Bookman Old Style" w:hAnsi="Bookman Old Style"/>
        </w:rPr>
        <w:t>………………..</w:t>
      </w:r>
      <w:r w:rsidRPr="00F12270">
        <w:rPr>
          <w:rFonts w:ascii="Bookman Old Style" w:hAnsi="Bookman Old Style"/>
        </w:rPr>
        <w:t xml:space="preserve"> dne </w:t>
      </w:r>
      <w:r w:rsidR="009050DD" w:rsidRPr="00F12270">
        <w:rPr>
          <w:rFonts w:ascii="Bookman Old Style" w:hAnsi="Bookman Old Style"/>
        </w:rPr>
        <w:t>……………….</w:t>
      </w:r>
      <w:r w:rsidRPr="00F12270">
        <w:rPr>
          <w:rFonts w:ascii="Bookman Old Style" w:hAnsi="Bookman Old Style"/>
        </w:rPr>
        <w:t xml:space="preserve"> </w:t>
      </w:r>
    </w:p>
    <w:p w14:paraId="594A8C7C" w14:textId="77777777" w:rsidR="00E92E12" w:rsidRPr="00F12270" w:rsidRDefault="009050DD" w:rsidP="009050DD">
      <w:pPr>
        <w:pStyle w:val="Zkladntext"/>
        <w:rPr>
          <w:rFonts w:ascii="Bookman Old Style" w:hAnsi="Bookman Old Style"/>
        </w:rPr>
      </w:pPr>
      <w:r w:rsidRPr="00F12270">
        <w:rPr>
          <w:rFonts w:ascii="Bookman Old Style" w:hAnsi="Bookman Old Style"/>
        </w:rPr>
        <w:t xml:space="preserve">           </w:t>
      </w:r>
    </w:p>
    <w:p w14:paraId="3A27C8BF" w14:textId="6A4A50D1" w:rsidR="009050DD" w:rsidRPr="00F12270" w:rsidRDefault="009050DD" w:rsidP="009050DD">
      <w:pPr>
        <w:pStyle w:val="Zkladntext"/>
        <w:rPr>
          <w:rFonts w:ascii="Bookman Old Style" w:hAnsi="Bookman Old Style"/>
          <w:i/>
        </w:rPr>
      </w:pPr>
      <w:r w:rsidRPr="00F12270">
        <w:rPr>
          <w:rFonts w:ascii="Bookman Old Style" w:hAnsi="Bookman Old Style"/>
          <w:i/>
        </w:rPr>
        <w:t>…..........................................</w:t>
      </w:r>
    </w:p>
    <w:p w14:paraId="234D2918" w14:textId="77777777" w:rsidR="009050DD" w:rsidRPr="00F12270" w:rsidRDefault="009050DD" w:rsidP="009050DD">
      <w:pPr>
        <w:pStyle w:val="Zkladntext"/>
        <w:rPr>
          <w:rFonts w:ascii="Bookman Old Style" w:hAnsi="Bookman Old Style"/>
          <w:i/>
        </w:rPr>
      </w:pPr>
      <w:r w:rsidRPr="00F12270">
        <w:rPr>
          <w:rFonts w:ascii="Bookman Old Style" w:hAnsi="Bookman Old Style"/>
          <w:i/>
        </w:rPr>
        <w:t>Titul, jméno a příjmení</w:t>
      </w:r>
    </w:p>
    <w:p w14:paraId="622E5229" w14:textId="77777777" w:rsidR="00F877AD" w:rsidRPr="00F12270" w:rsidRDefault="009050DD" w:rsidP="009050DD">
      <w:pPr>
        <w:pStyle w:val="Zkladntext"/>
        <w:rPr>
          <w:rFonts w:ascii="Bookman Old Style" w:hAnsi="Bookman Old Style"/>
          <w:i/>
        </w:rPr>
      </w:pPr>
      <w:r w:rsidRPr="00F12270">
        <w:rPr>
          <w:rFonts w:ascii="Bookman Old Style" w:hAnsi="Bookman Old Style"/>
          <w:i/>
        </w:rPr>
        <w:t xml:space="preserve">funkce osoby oprávněné podepisovat za </w:t>
      </w:r>
      <w:r w:rsidR="00EC5DE2" w:rsidRPr="00F12270">
        <w:rPr>
          <w:rFonts w:ascii="Bookman Old Style" w:hAnsi="Bookman Old Style"/>
          <w:i/>
        </w:rPr>
        <w:t>účastníka výběrového řízení</w:t>
      </w:r>
    </w:p>
    <w:sectPr w:rsidR="00F877AD" w:rsidRPr="00F12270" w:rsidSect="004D4643">
      <w:footnotePr>
        <w:pos w:val="beneathText"/>
      </w:footnotePr>
      <w:pgSz w:w="11905" w:h="16837"/>
      <w:pgMar w:top="1276" w:right="1418" w:bottom="993" w:left="1418" w:header="116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75FEC" w14:textId="77777777" w:rsidR="0092012C" w:rsidRDefault="0092012C">
      <w:r>
        <w:separator/>
      </w:r>
    </w:p>
  </w:endnote>
  <w:endnote w:type="continuationSeparator" w:id="0">
    <w:p w14:paraId="6D90ECAE" w14:textId="77777777" w:rsidR="0092012C" w:rsidRDefault="00920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4DCF3" w14:textId="77777777" w:rsidR="0092012C" w:rsidRDefault="0092012C">
      <w:r>
        <w:separator/>
      </w:r>
    </w:p>
  </w:footnote>
  <w:footnote w:type="continuationSeparator" w:id="0">
    <w:p w14:paraId="2FA652CC" w14:textId="77777777" w:rsidR="0092012C" w:rsidRDefault="00920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 w15:restartNumberingAfterBreak="0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 w15:restartNumberingAfterBreak="0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7051990">
    <w:abstractNumId w:val="0"/>
  </w:num>
  <w:num w:numId="2" w16cid:durableId="992290724">
    <w:abstractNumId w:val="1"/>
  </w:num>
  <w:num w:numId="3" w16cid:durableId="2041009484">
    <w:abstractNumId w:val="2"/>
  </w:num>
  <w:num w:numId="4" w16cid:durableId="771708321">
    <w:abstractNumId w:val="3"/>
  </w:num>
  <w:num w:numId="5" w16cid:durableId="1025903443">
    <w:abstractNumId w:val="4"/>
  </w:num>
  <w:num w:numId="6" w16cid:durableId="553808898">
    <w:abstractNumId w:val="5"/>
  </w:num>
  <w:num w:numId="7" w16cid:durableId="1819765286">
    <w:abstractNumId w:val="6"/>
  </w:num>
  <w:num w:numId="8" w16cid:durableId="2116244806">
    <w:abstractNumId w:val="7"/>
  </w:num>
  <w:num w:numId="9" w16cid:durableId="225144143">
    <w:abstractNumId w:val="8"/>
  </w:num>
  <w:num w:numId="10" w16cid:durableId="1268583551">
    <w:abstractNumId w:val="9"/>
  </w:num>
  <w:num w:numId="11" w16cid:durableId="127475525">
    <w:abstractNumId w:val="10"/>
  </w:num>
  <w:num w:numId="12" w16cid:durableId="1184048546">
    <w:abstractNumId w:val="11"/>
  </w:num>
  <w:num w:numId="13" w16cid:durableId="1342006357">
    <w:abstractNumId w:val="14"/>
  </w:num>
  <w:num w:numId="14" w16cid:durableId="1424376761">
    <w:abstractNumId w:val="19"/>
  </w:num>
  <w:num w:numId="15" w16cid:durableId="419563982">
    <w:abstractNumId w:val="12"/>
  </w:num>
  <w:num w:numId="16" w16cid:durableId="1599830030">
    <w:abstractNumId w:val="13"/>
  </w:num>
  <w:num w:numId="17" w16cid:durableId="242489700">
    <w:abstractNumId w:val="17"/>
  </w:num>
  <w:num w:numId="18" w16cid:durableId="533620578">
    <w:abstractNumId w:val="16"/>
  </w:num>
  <w:num w:numId="19" w16cid:durableId="495461373">
    <w:abstractNumId w:val="15"/>
  </w:num>
  <w:num w:numId="20" w16cid:durableId="20634778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7AD"/>
    <w:rsid w:val="00001A4A"/>
    <w:rsid w:val="0000268B"/>
    <w:rsid w:val="000106D1"/>
    <w:rsid w:val="00016540"/>
    <w:rsid w:val="0007150A"/>
    <w:rsid w:val="000756AE"/>
    <w:rsid w:val="000A5C67"/>
    <w:rsid w:val="000B4278"/>
    <w:rsid w:val="000C202D"/>
    <w:rsid w:val="000D7DBA"/>
    <w:rsid w:val="000E3A4F"/>
    <w:rsid w:val="000F5F84"/>
    <w:rsid w:val="0015504A"/>
    <w:rsid w:val="0019452A"/>
    <w:rsid w:val="001A3A57"/>
    <w:rsid w:val="001C0761"/>
    <w:rsid w:val="001E6463"/>
    <w:rsid w:val="0020664A"/>
    <w:rsid w:val="00262AD8"/>
    <w:rsid w:val="00266F58"/>
    <w:rsid w:val="002776EB"/>
    <w:rsid w:val="00284EA3"/>
    <w:rsid w:val="00327B9B"/>
    <w:rsid w:val="00334720"/>
    <w:rsid w:val="003509C5"/>
    <w:rsid w:val="0035659D"/>
    <w:rsid w:val="00361311"/>
    <w:rsid w:val="003A226D"/>
    <w:rsid w:val="003B11CD"/>
    <w:rsid w:val="003C66AC"/>
    <w:rsid w:val="0041531B"/>
    <w:rsid w:val="004B23B2"/>
    <w:rsid w:val="004D4643"/>
    <w:rsid w:val="004F1260"/>
    <w:rsid w:val="005063CD"/>
    <w:rsid w:val="005251F8"/>
    <w:rsid w:val="00552C48"/>
    <w:rsid w:val="005669A8"/>
    <w:rsid w:val="00576209"/>
    <w:rsid w:val="00591CDA"/>
    <w:rsid w:val="00595815"/>
    <w:rsid w:val="005A4D14"/>
    <w:rsid w:val="005A62BF"/>
    <w:rsid w:val="005E4795"/>
    <w:rsid w:val="00602FD8"/>
    <w:rsid w:val="006250FA"/>
    <w:rsid w:val="0063054B"/>
    <w:rsid w:val="006405BE"/>
    <w:rsid w:val="00677C70"/>
    <w:rsid w:val="00695357"/>
    <w:rsid w:val="006A491F"/>
    <w:rsid w:val="006B1A4F"/>
    <w:rsid w:val="006D41CF"/>
    <w:rsid w:val="006D5D9D"/>
    <w:rsid w:val="006F4512"/>
    <w:rsid w:val="006F4BA8"/>
    <w:rsid w:val="0070344D"/>
    <w:rsid w:val="00720F24"/>
    <w:rsid w:val="00721D0D"/>
    <w:rsid w:val="00726F82"/>
    <w:rsid w:val="00732A47"/>
    <w:rsid w:val="00741896"/>
    <w:rsid w:val="007A196C"/>
    <w:rsid w:val="007A2965"/>
    <w:rsid w:val="007B03DF"/>
    <w:rsid w:val="008045FA"/>
    <w:rsid w:val="00807775"/>
    <w:rsid w:val="008263CD"/>
    <w:rsid w:val="00835CC8"/>
    <w:rsid w:val="00854168"/>
    <w:rsid w:val="0085659A"/>
    <w:rsid w:val="00870644"/>
    <w:rsid w:val="008B08F2"/>
    <w:rsid w:val="008C0D91"/>
    <w:rsid w:val="008E0C72"/>
    <w:rsid w:val="008F3B9E"/>
    <w:rsid w:val="008F3C97"/>
    <w:rsid w:val="009050DD"/>
    <w:rsid w:val="0092012C"/>
    <w:rsid w:val="009269E2"/>
    <w:rsid w:val="00933B0B"/>
    <w:rsid w:val="00976F57"/>
    <w:rsid w:val="00981450"/>
    <w:rsid w:val="00982319"/>
    <w:rsid w:val="009A7080"/>
    <w:rsid w:val="009B61E9"/>
    <w:rsid w:val="009C743F"/>
    <w:rsid w:val="009C7D4B"/>
    <w:rsid w:val="009D32A7"/>
    <w:rsid w:val="009F7C10"/>
    <w:rsid w:val="00A16D7B"/>
    <w:rsid w:val="00A46542"/>
    <w:rsid w:val="00AB5784"/>
    <w:rsid w:val="00AC3DA8"/>
    <w:rsid w:val="00AC5262"/>
    <w:rsid w:val="00AD37E7"/>
    <w:rsid w:val="00B54ACD"/>
    <w:rsid w:val="00B64EED"/>
    <w:rsid w:val="00B86DE0"/>
    <w:rsid w:val="00C03D2B"/>
    <w:rsid w:val="00C07090"/>
    <w:rsid w:val="00C16FBF"/>
    <w:rsid w:val="00C6017B"/>
    <w:rsid w:val="00C677E1"/>
    <w:rsid w:val="00CA5D03"/>
    <w:rsid w:val="00CD4ECD"/>
    <w:rsid w:val="00D05EEB"/>
    <w:rsid w:val="00D319C2"/>
    <w:rsid w:val="00D5501E"/>
    <w:rsid w:val="00D607F4"/>
    <w:rsid w:val="00DA34DE"/>
    <w:rsid w:val="00DC3ED9"/>
    <w:rsid w:val="00E05841"/>
    <w:rsid w:val="00E24C58"/>
    <w:rsid w:val="00E473CE"/>
    <w:rsid w:val="00E520DD"/>
    <w:rsid w:val="00E61216"/>
    <w:rsid w:val="00E651A1"/>
    <w:rsid w:val="00E92E12"/>
    <w:rsid w:val="00EC5DE2"/>
    <w:rsid w:val="00EC697E"/>
    <w:rsid w:val="00F00257"/>
    <w:rsid w:val="00F076C9"/>
    <w:rsid w:val="00F07C49"/>
    <w:rsid w:val="00F12270"/>
    <w:rsid w:val="00F51B89"/>
    <w:rsid w:val="00F65310"/>
    <w:rsid w:val="00F72911"/>
    <w:rsid w:val="00F777B9"/>
    <w:rsid w:val="00F877AD"/>
    <w:rsid w:val="00F9517A"/>
    <w:rsid w:val="00FB2D98"/>
    <w:rsid w:val="00FB2DB8"/>
    <w:rsid w:val="00FD5427"/>
    <w:rsid w:val="039EB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F5FE"/>
  <w15:docId w15:val="{4CD7691B-B2C0-4A66-B058-AEBCD86B2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6017B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2">
    <w:name w:val="WW8Num5z2"/>
    <w:rPr>
      <w:rFonts w:ascii="Symbol" w:hAnsi="Symbol"/>
    </w:rPr>
  </w:style>
  <w:style w:type="character" w:customStyle="1" w:styleId="WW8Num6z1">
    <w:name w:val="WW8Num6z1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Pr>
      <w:rFonts w:ascii="Wingdings" w:eastAsia="Times New Roman" w:hAnsi="Wingdings"/>
    </w:rPr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WW8NumSt4z1">
    <w:name w:val="WW8NumSt4z1"/>
    <w:rPr>
      <w:rFonts w:ascii="Courier New" w:hAnsi="Courier New"/>
    </w:rPr>
  </w:style>
  <w:style w:type="character" w:customStyle="1" w:styleId="WW8NumSt4z2">
    <w:name w:val="WW8NumSt4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customStyle="1" w:styleId="Symbolyproslovn">
    <w:name w:val="Symboly pro číslování"/>
    <w:rPr>
      <w:rFonts w:ascii="Arial" w:hAnsi="Arial"/>
      <w:b/>
      <w:bCs/>
      <w:sz w:val="28"/>
      <w:szCs w:val="28"/>
    </w:rPr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Hypertextovodkaz">
    <w:name w:val="Hyperlink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rsid w:val="00F7291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262AD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62AD8"/>
  </w:style>
  <w:style w:type="character" w:customStyle="1" w:styleId="TextkomenteChar">
    <w:name w:val="Text komentáře Char"/>
    <w:link w:val="Textkomente"/>
    <w:rsid w:val="00262AD8"/>
    <w:rPr>
      <w:rFonts w:ascii="Arial" w:hAnsi="Arial" w:cs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262AD8"/>
    <w:rPr>
      <w:b/>
      <w:bCs/>
    </w:rPr>
  </w:style>
  <w:style w:type="character" w:customStyle="1" w:styleId="PedmtkomenteChar">
    <w:name w:val="Předmět komentáře Char"/>
    <w:link w:val="Pedmtkomente"/>
    <w:rsid w:val="00262AD8"/>
    <w:rPr>
      <w:rFonts w:ascii="Arial" w:hAnsi="Arial" w:cs="Arial"/>
      <w:b/>
      <w:bCs/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C6017B"/>
    <w:rPr>
      <w:rFonts w:ascii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9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koncel.f</dc:creator>
  <cp:lastModifiedBy>Dan S.</cp:lastModifiedBy>
  <cp:revision>4</cp:revision>
  <cp:lastPrinted>2019-05-27T12:40:00Z</cp:lastPrinted>
  <dcterms:created xsi:type="dcterms:W3CDTF">2021-03-26T09:29:00Z</dcterms:created>
  <dcterms:modified xsi:type="dcterms:W3CDTF">2023-10-04T12:58:00Z</dcterms:modified>
</cp:coreProperties>
</file>